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E70453">
        <w:t>110</w:t>
      </w:r>
      <w:r w:rsidRPr="00BD3C19">
        <w:t>-К</w:t>
      </w:r>
      <w:r w:rsidR="00742C31">
        <w:t>Р</w:t>
      </w:r>
      <w:r w:rsidRPr="00BD3C19">
        <w:t>-201</w:t>
      </w:r>
      <w:r w:rsidR="009406C6"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317519" w:rsidP="00E70453">
            <w:pPr>
              <w:jc w:val="center"/>
              <w:rPr>
                <w:b/>
                <w:bCs/>
                <w:color w:val="000000"/>
              </w:rPr>
            </w:pPr>
            <w:r w:rsidRPr="004B7CA3">
              <w:t xml:space="preserve">Справка о выполнении договоров по </w:t>
            </w:r>
            <w:r w:rsidR="00E70453">
              <w:rPr>
                <w:color w:val="000000"/>
                <w:sz w:val="26"/>
                <w:szCs w:val="26"/>
              </w:rPr>
              <w:t>________________________________________</w:t>
            </w:r>
            <w:bookmarkStart w:id="0" w:name="_GoBack"/>
            <w:bookmarkEnd w:id="0"/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E70453">
        <w:t>11</w:t>
      </w:r>
      <w:r w:rsidR="006C4C86">
        <w:t>0</w:t>
      </w:r>
      <w:r w:rsidRPr="00BD3C19">
        <w:t>-К</w:t>
      </w:r>
      <w:r w:rsidR="00742C31">
        <w:t>Р</w:t>
      </w:r>
      <w:r w:rsidRPr="00BD3C19">
        <w:t>-201</w:t>
      </w:r>
      <w:r w:rsidR="009406C6">
        <w:t>7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E70453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E70453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p w:rsidR="00ED6697" w:rsidRDefault="00ED6697" w:rsidP="00ED6697">
      <w:pPr>
        <w:spacing w:line="276" w:lineRule="auto"/>
        <w:jc w:val="right"/>
      </w:pPr>
    </w:p>
    <w:sectPr w:rsidR="00ED6697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045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519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C86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17929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2C31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06C6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53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697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0C3BC-75E4-42B6-A97B-EAEB5503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1584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2017-03-15T07:43:00Z</dcterms:created>
  <dcterms:modified xsi:type="dcterms:W3CDTF">2017-03-15T07:43:00Z</dcterms:modified>
</cp:coreProperties>
</file>